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0C2981C8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AD408B">
        <w:rPr>
          <w:rFonts w:ascii="Garamond" w:hAnsi="Garamond"/>
          <w:sz w:val="24"/>
          <w:szCs w:val="24"/>
        </w:rPr>
        <w:t>3</w:t>
      </w:r>
      <w:r w:rsidR="008A12CB">
        <w:rPr>
          <w:rFonts w:ascii="Garamond" w:hAnsi="Garamond"/>
          <w:sz w:val="24"/>
          <w:szCs w:val="24"/>
        </w:rPr>
        <w:t>6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11F399AC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A12CB" w:rsidRPr="001800D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https://zakazky.zcu.cz/contract_display_6171.html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69BDCCF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D43675">
        <w:rPr>
          <w:rFonts w:ascii="Garamond" w:hAnsi="Garamond" w:cs="Arial"/>
          <w:sz w:val="22"/>
          <w:szCs w:val="22"/>
        </w:rPr>
        <w:t>1</w:t>
      </w:r>
      <w:r w:rsidR="008A12CB">
        <w:rPr>
          <w:rFonts w:ascii="Garamond" w:hAnsi="Garamond" w:cs="Arial"/>
          <w:sz w:val="22"/>
          <w:szCs w:val="22"/>
        </w:rPr>
        <w:t>8</w:t>
      </w:r>
      <w:r w:rsidR="00682C6E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986F82">
        <w:rPr>
          <w:rFonts w:ascii="Garamond" w:hAnsi="Garamond" w:cs="Arial"/>
          <w:sz w:val="22"/>
          <w:szCs w:val="22"/>
        </w:rPr>
        <w:t>8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86F8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350EE47C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</w:t>
      </w:r>
      <w:r w:rsidR="008A12CB">
        <w:rPr>
          <w:rFonts w:ascii="Garamond" w:hAnsi="Garamond" w:cs="Arial"/>
          <w:bCs/>
          <w:sz w:val="22"/>
          <w:szCs w:val="22"/>
        </w:rPr>
        <w:t>9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="008A12CB">
        <w:rPr>
          <w:rFonts w:ascii="Garamond" w:hAnsi="Garamond" w:cs="Arial"/>
          <w:bCs/>
          <w:sz w:val="22"/>
          <w:szCs w:val="22"/>
        </w:rPr>
        <w:t>vitkov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fotokopírovacích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r w:rsidR="00B45FBB" w:rsidRPr="008D4CDF">
        <w:rPr>
          <w:rFonts w:ascii="Garamond" w:hAnsi="Garamond"/>
          <w:sz w:val="22"/>
          <w:szCs w:val="22"/>
        </w:rPr>
        <w:t>nařízení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F69300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A12CB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A0168" w14:textId="77777777" w:rsidR="00155A79" w:rsidRDefault="00155A79" w:rsidP="00795AAC">
      <w:r>
        <w:separator/>
      </w:r>
    </w:p>
  </w:endnote>
  <w:endnote w:type="continuationSeparator" w:id="0">
    <w:p w14:paraId="4A3A08FE" w14:textId="77777777" w:rsidR="00155A79" w:rsidRDefault="00155A7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EE5F4" w14:textId="77777777" w:rsidR="00155A79" w:rsidRDefault="00155A79" w:rsidP="00795AAC">
      <w:r>
        <w:separator/>
      </w:r>
    </w:p>
  </w:footnote>
  <w:footnote w:type="continuationSeparator" w:id="0">
    <w:p w14:paraId="5AD78B29" w14:textId="77777777" w:rsidR="00155A79" w:rsidRDefault="00155A7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A79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12CB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71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ol3I2bZab2ERyj33eBdu/H2vdbeOw6MzZvXJvUbs5T0=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r7CspSBCqchMrAAk5RjNvgRaCKDSMbDI7NHXMPw3oqo=</DigestValue>
    </Reference>
  </SignedInfo>
  <SignatureValue>vp35+PRzqdYSDCv37JRyIunWHlQJy/8dThsMjtLpBfQpoI6/15gt/DRwAf0UepFQnAjJ+I9DUD8G
7euQGn9mbErKltSa6BOi8B+uFsE/32tdEUaYGUGNXpFxHTCJUmlXc01bpFeunYBeh3yYqYPRZ07D
ogk8ThdFYN7wDNj5simjLbIuM71/Ym2dxAKanQLvD8ntEqIo4B7tCbMq5iL1SzoNE2dEgst4urup
agPn4EECongv1TJusEmd5+AhTDkkvgLCsaoseuc4kR1cAHwU0/ZTJdR2S0zr7w/np+bPIQregiKn
+7lOfCqV7p22n4WoXP4gGwKY9bLaQnu+wWYgVg==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Lf9l4vsmRjtSbHpJ6fvALZjwqASvUjGcTH/td5bGNhc=</DigestValue>
      </Reference>
      <Reference URI="/word/document.xml?ContentType=application/vnd.openxmlformats-officedocument.wordprocessingml.document.main+xml">
        <DigestMethod Algorithm="http://www.w3.org/2001/04/xmlenc#sha256"/>
        <DigestValue>qMEQB7T+4OBZsnJO1TMYpUovEkyvZ4YKt9/nQs0FM78=</DigestValue>
      </Reference>
      <Reference URI="/word/endnotes.xml?ContentType=application/vnd.openxmlformats-officedocument.wordprocessingml.endnotes+xml">
        <DigestMethod Algorithm="http://www.w3.org/2001/04/xmlenc#sha256"/>
        <DigestValue>Co5yPGU+/LRk8S/xl66pIRh14ohg6D5ENQfB8UT0mbI=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aB/UC8xbf4h2pA1DLpG0V8mFbpRlWXvk4vNui8r6gzo=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yEcmURfihq2yjaeuvLBSM9plHJGrBnvfeT+J5zKllzo=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2023-08-03T11:44:30Z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2023-08-03T11:44:30Z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2153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91</cp:revision>
  <cp:lastPrinted>2018-08-08T13:48:00Z</cp:lastPrinted>
  <dcterms:created xsi:type="dcterms:W3CDTF">2021-09-20T07:59:00Z</dcterms:created>
  <dcterms:modified xsi:type="dcterms:W3CDTF">2023-08-03T11:43:00Z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